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3469F" w14:textId="0ADDE3A6" w:rsidR="00D949EC" w:rsidRPr="00D949EC" w:rsidRDefault="00D949EC" w:rsidP="00D949EC">
      <w:pPr>
        <w:shd w:val="clear" w:color="auto" w:fill="FFFFFF"/>
        <w:spacing w:line="276" w:lineRule="auto"/>
        <w:ind w:left="8222"/>
        <w:rPr>
          <w:rFonts w:ascii="Arial" w:hAnsi="Arial" w:cs="Arial"/>
          <w:i/>
          <w:sz w:val="24"/>
          <w:szCs w:val="24"/>
          <w:lang w:val="en-US"/>
        </w:rPr>
      </w:pPr>
      <w:bookmarkStart w:id="0" w:name="_GoBack"/>
      <w:bookmarkEnd w:id="0"/>
      <w:r w:rsidRPr="00D949EC">
        <w:rPr>
          <w:rFonts w:ascii="Arial" w:hAnsi="Arial" w:cs="Arial"/>
          <w:i/>
          <w:sz w:val="24"/>
          <w:szCs w:val="24"/>
          <w:lang w:val="en-US"/>
        </w:rPr>
        <w:t>SP_D4</w:t>
      </w:r>
    </w:p>
    <w:p w14:paraId="63590007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i/>
          <w:color w:val="000000"/>
          <w:spacing w:val="3"/>
          <w:sz w:val="24"/>
          <w:szCs w:val="24"/>
        </w:rPr>
      </w:pPr>
    </w:p>
    <w:p w14:paraId="6862FB33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i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i/>
          <w:color w:val="000000"/>
          <w:spacing w:val="3"/>
          <w:sz w:val="24"/>
          <w:szCs w:val="24"/>
        </w:rPr>
        <w:t>Załącznik nr 2 do umowy o sfinansowanie kosztów studiów podyplomowych</w:t>
      </w:r>
    </w:p>
    <w:p w14:paraId="384BCF4F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56F66AF3" w14:textId="77777777" w:rsidR="00D949EC" w:rsidRDefault="00D949EC" w:rsidP="00D949EC">
      <w:pPr>
        <w:shd w:val="clear" w:color="auto" w:fill="FFFFFF"/>
        <w:spacing w:line="276" w:lineRule="auto"/>
        <w:ind w:left="5670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4F5CE63C" w14:textId="7B611884" w:rsidR="00D949EC" w:rsidRPr="00D949EC" w:rsidRDefault="00D949EC" w:rsidP="00D949EC">
      <w:pPr>
        <w:shd w:val="clear" w:color="auto" w:fill="FFFFFF"/>
        <w:spacing w:line="276" w:lineRule="auto"/>
        <w:ind w:left="5670"/>
        <w:rPr>
          <w:rFonts w:ascii="Arial" w:hAnsi="Arial" w:cs="Arial"/>
          <w:color w:val="000000"/>
          <w:spacing w:val="3"/>
          <w:sz w:val="24"/>
          <w:szCs w:val="24"/>
        </w:rPr>
      </w:pPr>
      <w:r>
        <w:rPr>
          <w:rFonts w:ascii="Arial" w:hAnsi="Arial" w:cs="Arial"/>
          <w:color w:val="000000"/>
          <w:spacing w:val="3"/>
          <w:sz w:val="24"/>
          <w:szCs w:val="24"/>
        </w:rPr>
        <w:t>………………, dnia …………………</w:t>
      </w:r>
    </w:p>
    <w:p w14:paraId="39F97226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319CFA4A" w14:textId="28FB1282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……………..………………</w:t>
      </w:r>
      <w:r>
        <w:rPr>
          <w:rFonts w:ascii="Arial" w:hAnsi="Arial" w:cs="Arial"/>
          <w:color w:val="000000"/>
          <w:spacing w:val="3"/>
          <w:sz w:val="24"/>
          <w:szCs w:val="24"/>
        </w:rPr>
        <w:t>……………</w:t>
      </w:r>
    </w:p>
    <w:p w14:paraId="6E3AC498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(Imię i nazwisko bezrobotnego)</w:t>
      </w:r>
    </w:p>
    <w:p w14:paraId="5F94E1A5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6DA15C77" w14:textId="6129847F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……………..………………</w:t>
      </w:r>
      <w:r>
        <w:rPr>
          <w:rFonts w:ascii="Arial" w:hAnsi="Arial" w:cs="Arial"/>
          <w:color w:val="000000"/>
          <w:spacing w:val="3"/>
          <w:sz w:val="24"/>
          <w:szCs w:val="24"/>
        </w:rPr>
        <w:t>…………….</w:t>
      </w:r>
    </w:p>
    <w:p w14:paraId="62654627" w14:textId="20C80EB6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(adres zamieszkania)</w:t>
      </w:r>
    </w:p>
    <w:p w14:paraId="624128FF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b/>
          <w:color w:val="000000"/>
          <w:spacing w:val="3"/>
          <w:sz w:val="24"/>
          <w:szCs w:val="24"/>
        </w:rPr>
      </w:pPr>
    </w:p>
    <w:p w14:paraId="78CEAEE0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b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b/>
          <w:color w:val="000000"/>
          <w:spacing w:val="3"/>
          <w:sz w:val="24"/>
          <w:szCs w:val="24"/>
        </w:rPr>
        <w:t>Oświadczenie</w:t>
      </w:r>
    </w:p>
    <w:p w14:paraId="2C17CB53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27E0040C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5808127B" w14:textId="6E00BE68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Niniejszym</w:t>
      </w:r>
      <w:r w:rsidRPr="00300E4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00E44">
        <w:rPr>
          <w:rFonts w:ascii="Arial" w:hAnsi="Arial" w:cs="Arial"/>
          <w:b/>
          <w:color w:val="000000"/>
          <w:sz w:val="24"/>
          <w:szCs w:val="24"/>
        </w:rPr>
        <w:t>oświadczam</w:t>
      </w:r>
      <w:r w:rsidRPr="00D949EC">
        <w:rPr>
          <w:rFonts w:ascii="Arial" w:hAnsi="Arial" w:cs="Arial"/>
          <w:b/>
          <w:color w:val="000000"/>
          <w:sz w:val="24"/>
          <w:szCs w:val="24"/>
          <w:u w:val="single"/>
        </w:rPr>
        <w:t>,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 iż w miesiącu ………………………….. uczestniczyłem/</w:t>
      </w:r>
      <w:proofErr w:type="spellStart"/>
      <w:r w:rsidRPr="00D949EC">
        <w:rPr>
          <w:rFonts w:ascii="Arial" w:hAnsi="Arial" w:cs="Arial"/>
          <w:color w:val="000000"/>
          <w:sz w:val="24"/>
          <w:szCs w:val="24"/>
        </w:rPr>
        <w:t>am</w:t>
      </w:r>
      <w:proofErr w:type="spellEnd"/>
      <w:r w:rsidRPr="00D949EC">
        <w:rPr>
          <w:rFonts w:ascii="Arial" w:hAnsi="Arial" w:cs="Arial"/>
          <w:color w:val="000000"/>
          <w:sz w:val="24"/>
          <w:szCs w:val="24"/>
        </w:rPr>
        <w:t xml:space="preserve"> w zajęciach przewidzianych programem studiów </w:t>
      </w:r>
      <w:r w:rsidR="008D110F" w:rsidRPr="00D949EC">
        <w:rPr>
          <w:rFonts w:ascii="Arial" w:hAnsi="Arial" w:cs="Arial"/>
          <w:color w:val="000000"/>
          <w:sz w:val="24"/>
          <w:szCs w:val="24"/>
        </w:rPr>
        <w:t>podyplomowych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 oraz kontynuuję nadal naukę na kierunku ……………………………</w:t>
      </w:r>
      <w:r w:rsidR="00300E44">
        <w:rPr>
          <w:rFonts w:ascii="Arial" w:hAnsi="Arial" w:cs="Arial"/>
          <w:color w:val="000000"/>
          <w:sz w:val="24"/>
          <w:szCs w:val="24"/>
        </w:rPr>
        <w:t xml:space="preserve">………………………………………………………. zgodnie 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z zawartą umową. </w:t>
      </w:r>
    </w:p>
    <w:p w14:paraId="4CC260F4" w14:textId="77777777" w:rsid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14:paraId="48B9D585" w14:textId="143E90B1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D949EC">
        <w:rPr>
          <w:rFonts w:ascii="Arial" w:hAnsi="Arial" w:cs="Arial"/>
          <w:color w:val="000000"/>
          <w:sz w:val="24"/>
          <w:szCs w:val="24"/>
        </w:rPr>
        <w:t xml:space="preserve">Oświadczenie niezbędne jest celem wypłaty stypendium za okres uczestnictwa w zajęciach, zgodnie z art. 42a ust. 5 </w:t>
      </w:r>
      <w:r>
        <w:rPr>
          <w:rFonts w:ascii="Arial" w:hAnsi="Arial" w:cs="Arial"/>
          <w:color w:val="000000"/>
          <w:sz w:val="24"/>
          <w:szCs w:val="24"/>
        </w:rPr>
        <w:t xml:space="preserve">ustawy o promocji zatrudnienia 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i instytucjach rynku pracy </w:t>
      </w:r>
      <w:r w:rsidRPr="00D949EC">
        <w:rPr>
          <w:rFonts w:ascii="Arial" w:hAnsi="Arial" w:cs="Arial"/>
          <w:sz w:val="24"/>
          <w:szCs w:val="24"/>
          <w:lang w:eastAsia="ar-SA"/>
        </w:rPr>
        <w:t>(tekst jednolity: Dz. U. z 202</w:t>
      </w:r>
      <w:r w:rsidR="00591AE6">
        <w:rPr>
          <w:rFonts w:ascii="Arial" w:hAnsi="Arial" w:cs="Arial"/>
          <w:sz w:val="24"/>
          <w:szCs w:val="24"/>
          <w:lang w:eastAsia="ar-SA"/>
        </w:rPr>
        <w:t>4</w:t>
      </w:r>
      <w:r w:rsidRPr="00D949EC">
        <w:rPr>
          <w:rFonts w:ascii="Arial" w:hAnsi="Arial" w:cs="Arial"/>
          <w:sz w:val="24"/>
          <w:szCs w:val="24"/>
          <w:lang w:eastAsia="ar-SA"/>
        </w:rPr>
        <w:t xml:space="preserve"> roku, poz. </w:t>
      </w:r>
      <w:r w:rsidR="00591AE6">
        <w:rPr>
          <w:rFonts w:ascii="Arial" w:hAnsi="Arial" w:cs="Arial"/>
          <w:sz w:val="24"/>
          <w:szCs w:val="24"/>
          <w:lang w:eastAsia="ar-SA"/>
        </w:rPr>
        <w:t>475</w:t>
      </w:r>
      <w:r w:rsidRPr="00D949EC">
        <w:rPr>
          <w:rFonts w:ascii="Arial" w:hAnsi="Arial" w:cs="Arial"/>
          <w:sz w:val="24"/>
          <w:szCs w:val="24"/>
          <w:lang w:eastAsia="ar-SA"/>
        </w:rPr>
        <w:t xml:space="preserve"> ze zmianami)</w:t>
      </w:r>
      <w:r w:rsidRPr="00D949EC">
        <w:rPr>
          <w:rFonts w:ascii="Arial" w:hAnsi="Arial" w:cs="Arial"/>
          <w:sz w:val="24"/>
          <w:szCs w:val="24"/>
        </w:rPr>
        <w:t>.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C412B2E" w14:textId="77777777" w:rsidR="00D949EC" w:rsidRPr="00D949EC" w:rsidRDefault="00D949EC" w:rsidP="00D949EC">
      <w:pPr>
        <w:spacing w:line="276" w:lineRule="auto"/>
        <w:rPr>
          <w:sz w:val="24"/>
          <w:szCs w:val="24"/>
        </w:rPr>
      </w:pPr>
    </w:p>
    <w:p w14:paraId="6CC8A85B" w14:textId="77777777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</w:p>
    <w:p w14:paraId="4DA3D9D9" w14:textId="77777777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</w:p>
    <w:p w14:paraId="0A8FBDBD" w14:textId="77777777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</w:p>
    <w:p w14:paraId="0A0FB9AC" w14:textId="4B8C4B3A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  <w:r w:rsidRPr="00D949EC">
        <w:rPr>
          <w:rFonts w:ascii="Arial" w:hAnsi="Arial" w:cs="Arial"/>
          <w:color w:val="000000"/>
          <w:sz w:val="24"/>
          <w:szCs w:val="24"/>
        </w:rPr>
        <w:t>………………………</w:t>
      </w:r>
      <w:r>
        <w:rPr>
          <w:rFonts w:ascii="Arial" w:hAnsi="Arial" w:cs="Arial"/>
          <w:color w:val="000000"/>
          <w:sz w:val="24"/>
          <w:szCs w:val="24"/>
        </w:rPr>
        <w:t>…………….</w:t>
      </w:r>
      <w:r w:rsidRPr="00D949EC">
        <w:rPr>
          <w:rFonts w:ascii="Arial" w:hAnsi="Arial" w:cs="Arial"/>
          <w:color w:val="000000"/>
          <w:sz w:val="24"/>
          <w:szCs w:val="24"/>
        </w:rPr>
        <w:t>…..</w:t>
      </w:r>
    </w:p>
    <w:p w14:paraId="4CE799A3" w14:textId="6D4EFB68" w:rsidR="00AC705B" w:rsidRP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  <w:r w:rsidRPr="00D949EC">
        <w:rPr>
          <w:rFonts w:ascii="Arial" w:hAnsi="Arial" w:cs="Arial"/>
          <w:color w:val="000000"/>
          <w:sz w:val="24"/>
          <w:szCs w:val="24"/>
        </w:rPr>
        <w:t>(podpis składającego oświadczenie</w:t>
      </w:r>
    </w:p>
    <w:sectPr w:rsidR="00AC705B" w:rsidRPr="00D949EC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219C6" w14:textId="77777777" w:rsidR="00FE3E08" w:rsidRDefault="00FE3E08">
      <w:r>
        <w:separator/>
      </w:r>
    </w:p>
  </w:endnote>
  <w:endnote w:type="continuationSeparator" w:id="0">
    <w:p w14:paraId="5F7D00A5" w14:textId="77777777" w:rsidR="00FE3E08" w:rsidRDefault="00FE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3450BBB8" w:rsidR="004501A3" w:rsidRPr="008C15B3" w:rsidRDefault="004501A3">
    <w:pPr>
      <w:pStyle w:val="Stopka"/>
      <w:jc w:val="center"/>
      <w:rPr>
        <w:rFonts w:ascii="Arial" w:hAnsi="Arial" w:cs="Arial"/>
        <w:sz w:val="24"/>
      </w:rPr>
    </w:pPr>
    <w:r w:rsidRPr="008C15B3">
      <w:rPr>
        <w:rFonts w:ascii="Arial" w:hAnsi="Arial" w:cs="Arial"/>
        <w:sz w:val="24"/>
      </w:rPr>
      <w:fldChar w:fldCharType="begin"/>
    </w:r>
    <w:r w:rsidRPr="008C15B3">
      <w:rPr>
        <w:rFonts w:ascii="Arial" w:hAnsi="Arial" w:cs="Arial"/>
        <w:sz w:val="24"/>
      </w:rPr>
      <w:instrText>PAGE   \* MERGEFORMAT</w:instrText>
    </w:r>
    <w:r w:rsidRPr="008C15B3">
      <w:rPr>
        <w:rFonts w:ascii="Arial" w:hAnsi="Arial" w:cs="Arial"/>
        <w:sz w:val="24"/>
      </w:rPr>
      <w:fldChar w:fldCharType="separate"/>
    </w:r>
    <w:r w:rsidR="00D949EC">
      <w:rPr>
        <w:rFonts w:ascii="Arial" w:hAnsi="Arial" w:cs="Arial"/>
        <w:noProof/>
        <w:sz w:val="24"/>
      </w:rPr>
      <w:t>2</w:t>
    </w:r>
    <w:r w:rsidRPr="008C15B3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1BB23B9B" w:rsidR="00E6787C" w:rsidRDefault="00DC5876" w:rsidP="00F75FD7">
          <w:pPr>
            <w:pStyle w:val="Stopka"/>
            <w:ind w:left="181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40EAC45B" wp14:editId="097BB5B2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8C15B3" w:rsidRDefault="00E6787C" w:rsidP="008C15B3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C15B3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</w:p>
        <w:p w14:paraId="1E56C5ED" w14:textId="2C487BA6" w:rsidR="00E6787C" w:rsidRPr="009A0FFB" w:rsidRDefault="00E6787C" w:rsidP="008C15B3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8C15B3">
            <w:rPr>
              <w:rFonts w:ascii="Arial" w:hAnsi="Arial" w:cs="Arial"/>
              <w:i/>
              <w:iCs/>
              <w:szCs w:val="16"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5F756" w14:textId="77777777" w:rsidR="00FE3E08" w:rsidRDefault="00FE3E08">
      <w:r>
        <w:separator/>
      </w:r>
    </w:p>
  </w:footnote>
  <w:footnote w:type="continuationSeparator" w:id="0">
    <w:p w14:paraId="12BB42B4" w14:textId="77777777" w:rsidR="00FE3E08" w:rsidRDefault="00FE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08075" w14:textId="77777777" w:rsidR="00DC5876" w:rsidRDefault="00DC58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3A56A" w14:textId="77777777" w:rsidR="00DC5876" w:rsidRDefault="00DC58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F75FD7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4FB9936D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</w:abstractNum>
  <w:abstractNum w:abstractNumId="2" w15:restartNumberingAfterBreak="0">
    <w:nsid w:val="00000004"/>
    <w:multiLevelType w:val="singleLevel"/>
    <w:tmpl w:val="00000004"/>
    <w:name w:val="WW8Num9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0B9186E"/>
    <w:multiLevelType w:val="hybridMultilevel"/>
    <w:tmpl w:val="CCD82AC6"/>
    <w:lvl w:ilvl="0" w:tplc="9E94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E5364D"/>
    <w:multiLevelType w:val="hybridMultilevel"/>
    <w:tmpl w:val="C622BB98"/>
    <w:lvl w:ilvl="0" w:tplc="40C2B8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A20F9"/>
    <w:multiLevelType w:val="hybridMultilevel"/>
    <w:tmpl w:val="BE7C31D6"/>
    <w:lvl w:ilvl="0" w:tplc="36A26A42">
      <w:start w:val="1"/>
      <w:numFmt w:val="decimal"/>
      <w:lvlText w:val="%1)"/>
      <w:lvlJc w:val="left"/>
      <w:pPr>
        <w:ind w:left="750" w:hanging="39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EB3"/>
    <w:multiLevelType w:val="hybridMultilevel"/>
    <w:tmpl w:val="F9D27B66"/>
    <w:lvl w:ilvl="0" w:tplc="9E94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A24A15"/>
    <w:multiLevelType w:val="hybridMultilevel"/>
    <w:tmpl w:val="B2CCE6B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A10198D"/>
    <w:multiLevelType w:val="hybridMultilevel"/>
    <w:tmpl w:val="CE2E650C"/>
    <w:lvl w:ilvl="0" w:tplc="DAE65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8"/>
  </w:num>
  <w:num w:numId="10">
    <w:abstractNumId w:val="13"/>
  </w:num>
  <w:num w:numId="11">
    <w:abstractNumId w:val="11"/>
  </w:num>
  <w:num w:numId="12">
    <w:abstractNumId w:val="7"/>
  </w:num>
  <w:num w:numId="13">
    <w:abstractNumId w:val="10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21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0E44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1AE6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15B3"/>
    <w:rsid w:val="008C209B"/>
    <w:rsid w:val="008C2926"/>
    <w:rsid w:val="008C444C"/>
    <w:rsid w:val="008C56E6"/>
    <w:rsid w:val="008C59D0"/>
    <w:rsid w:val="008C5AEA"/>
    <w:rsid w:val="008C5F24"/>
    <w:rsid w:val="008D01F8"/>
    <w:rsid w:val="008D110F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4400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49E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5876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5FD7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3E08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Znakiprzypiswdolnych">
    <w:name w:val="Znaki przypisów dolnych"/>
    <w:rsid w:val="008C15B3"/>
    <w:rPr>
      <w:vertAlign w:val="superscript"/>
    </w:rPr>
  </w:style>
  <w:style w:type="paragraph" w:customStyle="1" w:styleId="Tekstpodstawowy31">
    <w:name w:val="Tekst podstawowy 31"/>
    <w:basedOn w:val="Normalny"/>
    <w:rsid w:val="008C15B3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8C15B3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8C15B3"/>
    <w:pPr>
      <w:suppressAutoHyphens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8C15B3"/>
    <w:pPr>
      <w:suppressAutoHyphens/>
      <w:ind w:left="708"/>
    </w:pPr>
    <w:rPr>
      <w:lang w:eastAsia="ar-SA"/>
    </w:rPr>
  </w:style>
  <w:style w:type="character" w:customStyle="1" w:styleId="TekstprzypisudolnegoZnak">
    <w:name w:val="Tekst przypisu dolnego Znak"/>
    <w:link w:val="Tekstprzypisudolnego"/>
    <w:rsid w:val="008C1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9CE1F-B0E6-4D80-8E74-4523E01C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10</cp:revision>
  <cp:lastPrinted>2024-09-20T11:35:00Z</cp:lastPrinted>
  <dcterms:created xsi:type="dcterms:W3CDTF">2023-09-07T13:25:00Z</dcterms:created>
  <dcterms:modified xsi:type="dcterms:W3CDTF">2024-09-20T11:35:00Z</dcterms:modified>
</cp:coreProperties>
</file>